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91D9CC" w14:textId="1F386E94" w:rsidR="0040014A" w:rsidRDefault="0040336C">
      <w:pPr>
        <w:sectPr w:rsidR="0040014A" w:rsidSect="0083366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7272BB" wp14:editId="4DE6E195">
                <wp:simplePos x="0" y="0"/>
                <wp:positionH relativeFrom="column">
                  <wp:posOffset>4265295</wp:posOffset>
                </wp:positionH>
                <wp:positionV relativeFrom="paragraph">
                  <wp:posOffset>2961640</wp:posOffset>
                </wp:positionV>
                <wp:extent cx="4577080" cy="3302000"/>
                <wp:effectExtent l="0" t="0" r="20320" b="25400"/>
                <wp:wrapTight wrapText="bothSides">
                  <wp:wrapPolygon edited="0">
                    <wp:start x="0" y="0"/>
                    <wp:lineTo x="0" y="21600"/>
                    <wp:lineTo x="21576" y="21600"/>
                    <wp:lineTo x="21576" y="0"/>
                    <wp:lineTo x="0" y="0"/>
                  </wp:wrapPolygon>
                </wp:wrapTight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7080" cy="330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B57EF" w14:textId="5A16099C" w:rsidR="00170B7C" w:rsidRDefault="00170B7C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                   My Adopted RWC Team</w:t>
                            </w:r>
                          </w:p>
                          <w:p w14:paraId="632656CE" w14:textId="4431F923" w:rsidR="00170B7C" w:rsidRDefault="00170B7C" w:rsidP="0040336C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  My adopted RWC team is ……………………………</w:t>
                            </w:r>
                          </w:p>
                          <w:p w14:paraId="53DCD64C" w14:textId="7DBC2315" w:rsidR="00170B7C" w:rsidRDefault="00170B7C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I have located </w:t>
                            </w:r>
                            <w:r w:rsidRPr="00170B7C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ALL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the countries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competing</w:t>
                            </w:r>
                            <w:r w:rsidR="006A794E">
                              <w:rPr>
                                <w:rFonts w:ascii="Comic Sans MS" w:hAnsi="Comic Sans MS"/>
                                <w:sz w:val="28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on the world map overleaf.</w:t>
                            </w:r>
                          </w:p>
                          <w:p w14:paraId="2D97723C" w14:textId="7F8812AA" w:rsidR="00170B7C" w:rsidRDefault="00170B7C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The population of my country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is ……………………….</w:t>
                            </w:r>
                            <w:proofErr w:type="gramEnd"/>
                          </w:p>
                          <w:p w14:paraId="40A11AA5" w14:textId="266B40D4" w:rsidR="00170B7C" w:rsidRDefault="00170B7C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The capital city is ……………………</w:t>
                            </w:r>
                          </w:p>
                          <w:p w14:paraId="7BA2CE5E" w14:textId="3631CAAC" w:rsidR="00170B7C" w:rsidRDefault="00170B7C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The language spoken in this country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is ………………..</w:t>
                            </w:r>
                            <w:proofErr w:type="gramEnd"/>
                          </w:p>
                          <w:p w14:paraId="644E9833" w14:textId="20E58E21" w:rsidR="00170B7C" w:rsidRDefault="00170B7C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The currency used by the country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is …………………..</w:t>
                            </w:r>
                            <w:proofErr w:type="gramEnd"/>
                          </w:p>
                          <w:p w14:paraId="6930442F" w14:textId="4ADB7877" w:rsidR="00170B7C" w:rsidRDefault="00170B7C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   The other teams in my pool are </w:t>
                            </w:r>
                          </w:p>
                          <w:p w14:paraId="6FFFFEB6" w14:textId="571E65F9" w:rsidR="00170B7C" w:rsidRDefault="00170B7C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1.</w:t>
                            </w:r>
                          </w:p>
                          <w:p w14:paraId="60A939E1" w14:textId="20608B44" w:rsidR="00170B7C" w:rsidRDefault="00170B7C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2.</w:t>
                            </w:r>
                          </w:p>
                          <w:p w14:paraId="443AD740" w14:textId="32CB8173" w:rsidR="00170B7C" w:rsidRDefault="00170B7C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3.</w:t>
                            </w:r>
                          </w:p>
                          <w:p w14:paraId="4C2F7DD2" w14:textId="54FAAD6A" w:rsidR="00170B7C" w:rsidRDefault="00170B7C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4.</w:t>
                            </w:r>
                          </w:p>
                          <w:p w14:paraId="7D215EA3" w14:textId="77777777" w:rsidR="00170B7C" w:rsidRPr="00833661" w:rsidRDefault="00170B7C" w:rsidP="0005797E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2EC942F8" w14:textId="77777777" w:rsidR="00170B7C" w:rsidRPr="00A727D0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7A1AE115" w14:textId="77777777" w:rsidR="00170B7C" w:rsidRPr="006F1850" w:rsidRDefault="00170B7C" w:rsidP="0040014A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7439DD49" w14:textId="77777777" w:rsidR="00170B7C" w:rsidRPr="00EA6E5B" w:rsidRDefault="00170B7C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6AEB20B2" w14:textId="77777777" w:rsidR="00170B7C" w:rsidRPr="00EA6E5B" w:rsidRDefault="00170B7C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59522B26" w14:textId="77777777" w:rsidR="00170B7C" w:rsidRPr="00EA6E5B" w:rsidRDefault="00170B7C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404E2C98" w14:textId="77777777" w:rsidR="00170B7C" w:rsidRPr="00C56093" w:rsidRDefault="00170B7C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2118A41" w14:textId="77777777" w:rsidR="00170B7C" w:rsidRPr="00EA6E5B" w:rsidRDefault="00170B7C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45F19A95" w14:textId="77777777" w:rsidR="00170B7C" w:rsidRPr="00EA6E5B" w:rsidRDefault="00170B7C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0C41E18" w14:textId="77777777" w:rsidR="00170B7C" w:rsidRPr="00EA6E5B" w:rsidRDefault="00170B7C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</w:pPr>
                          </w:p>
                          <w:p w14:paraId="5EC361FF" w14:textId="77777777" w:rsidR="00170B7C" w:rsidRPr="00EA6E5B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936754" w14:textId="77777777" w:rsidR="00170B7C" w:rsidRPr="00F440A1" w:rsidRDefault="00170B7C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F440A1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19EFC661" w14:textId="77777777" w:rsidR="00170B7C" w:rsidRPr="00F20402" w:rsidRDefault="00170B7C" w:rsidP="0040014A">
                            <w:pPr>
                              <w:rPr>
                                <w:rFonts w:ascii="Comic Sans MS" w:hAnsi="Comic Sans MS"/>
                                <w:i/>
                              </w:rPr>
                            </w:pPr>
                            <w:r w:rsidRPr="00CB0330">
                              <w:rPr>
                                <w:rFonts w:ascii="Comic Sans MS" w:hAnsi="Comic Sans MS"/>
                                <w:i/>
                              </w:rPr>
                              <w:t xml:space="preserve"> </w:t>
                            </w:r>
                          </w:p>
                          <w:p w14:paraId="1E9A27F2" w14:textId="77777777" w:rsidR="00170B7C" w:rsidRPr="00CB0330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AFB24F1" w14:textId="77777777" w:rsidR="00170B7C" w:rsidRPr="00CB0330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C4E39B" w14:textId="77777777" w:rsidR="00170B7C" w:rsidRPr="00CB0330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5C71AC" w14:textId="77777777" w:rsidR="00170B7C" w:rsidRPr="00CB0330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81AE73" w14:textId="77777777" w:rsidR="00170B7C" w:rsidRPr="00CB0330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720E38E2" w14:textId="77777777" w:rsidR="00170B7C" w:rsidRPr="00CB0330" w:rsidRDefault="00170B7C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35.85pt;margin-top:233.2pt;width:360.4pt;height:26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">
                <v:textbox>
                  <w:txbxContent>
                    <w:p w14:paraId="39DB57EF" w14:textId="5A16099C" w:rsidR="00170B7C" w:rsidRDefault="00170B7C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                   My Adopted RWC Team</w:t>
                      </w:r>
                    </w:p>
                    <w:p w14:paraId="632656CE" w14:textId="4431F923" w:rsidR="00170B7C" w:rsidRDefault="00170B7C" w:rsidP="0040336C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  My adopted RWC team is ……………………………</w:t>
                      </w:r>
                    </w:p>
                    <w:p w14:paraId="53DCD64C" w14:textId="7DBC2315" w:rsidR="00170B7C" w:rsidRDefault="00170B7C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I have located </w:t>
                      </w:r>
                      <w:r w:rsidRPr="00170B7C">
                        <w:rPr>
                          <w:rFonts w:ascii="Comic Sans MS" w:hAnsi="Comic Sans MS"/>
                          <w:b/>
                          <w:sz w:val="28"/>
                        </w:rPr>
                        <w:t>ALL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 xml:space="preserve"> the countries 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>competing</w:t>
                      </w:r>
                      <w:r w:rsidR="006A794E">
                        <w:rPr>
                          <w:rFonts w:ascii="Comic Sans MS" w:hAnsi="Comic Sans MS"/>
                          <w:sz w:val="28"/>
                        </w:rPr>
                        <w:t>,</w:t>
                      </w:r>
                      <w:bookmarkStart w:id="1" w:name="_GoBack"/>
                      <w:bookmarkEnd w:id="1"/>
                      <w:r>
                        <w:rPr>
                          <w:rFonts w:ascii="Comic Sans MS" w:hAnsi="Comic Sans MS"/>
                          <w:sz w:val="28"/>
                        </w:rPr>
                        <w:t xml:space="preserve"> on the world map overleaf.</w:t>
                      </w:r>
                    </w:p>
                    <w:p w14:paraId="2D97723C" w14:textId="7F8812AA" w:rsidR="00170B7C" w:rsidRDefault="00170B7C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The population of my country 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is ……………………….</w:t>
                      </w:r>
                      <w:proofErr w:type="gramEnd"/>
                    </w:p>
                    <w:p w14:paraId="40A11AA5" w14:textId="266B40D4" w:rsidR="00170B7C" w:rsidRDefault="00170B7C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The capital city is ……………………</w:t>
                      </w:r>
                    </w:p>
                    <w:p w14:paraId="7BA2CE5E" w14:textId="3631CAAC" w:rsidR="00170B7C" w:rsidRDefault="00170B7C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The language spoken in this country 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is ………………..</w:t>
                      </w:r>
                      <w:proofErr w:type="gramEnd"/>
                    </w:p>
                    <w:p w14:paraId="644E9833" w14:textId="20E58E21" w:rsidR="00170B7C" w:rsidRDefault="00170B7C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The currency used by the country 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is …………………..</w:t>
                      </w:r>
                      <w:proofErr w:type="gramEnd"/>
                    </w:p>
                    <w:p w14:paraId="6930442F" w14:textId="4ADB7877" w:rsidR="00170B7C" w:rsidRDefault="00170B7C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   The other teams in my pool are </w:t>
                      </w:r>
                    </w:p>
                    <w:p w14:paraId="6FFFFEB6" w14:textId="571E65F9" w:rsidR="00170B7C" w:rsidRDefault="00170B7C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1.</w:t>
                      </w:r>
                    </w:p>
                    <w:p w14:paraId="60A939E1" w14:textId="20608B44" w:rsidR="00170B7C" w:rsidRDefault="00170B7C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2.</w:t>
                      </w:r>
                    </w:p>
                    <w:p w14:paraId="443AD740" w14:textId="32CB8173" w:rsidR="00170B7C" w:rsidRDefault="00170B7C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3.</w:t>
                      </w:r>
                    </w:p>
                    <w:p w14:paraId="4C2F7DD2" w14:textId="54FAAD6A" w:rsidR="00170B7C" w:rsidRDefault="00170B7C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4.</w:t>
                      </w:r>
                    </w:p>
                    <w:p w14:paraId="7D215EA3" w14:textId="77777777" w:rsidR="00170B7C" w:rsidRPr="00833661" w:rsidRDefault="00170B7C" w:rsidP="0005797E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2EC942F8" w14:textId="77777777" w:rsidR="00170B7C" w:rsidRPr="00A727D0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7A1AE115" w14:textId="77777777" w:rsidR="00170B7C" w:rsidRPr="006F1850" w:rsidRDefault="00170B7C" w:rsidP="0040014A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7439DD49" w14:textId="77777777" w:rsidR="00170B7C" w:rsidRPr="00EA6E5B" w:rsidRDefault="00170B7C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6AEB20B2" w14:textId="77777777" w:rsidR="00170B7C" w:rsidRPr="00EA6E5B" w:rsidRDefault="00170B7C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59522B26" w14:textId="77777777" w:rsidR="00170B7C" w:rsidRPr="00EA6E5B" w:rsidRDefault="00170B7C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404E2C98" w14:textId="77777777" w:rsidR="00170B7C" w:rsidRPr="00C56093" w:rsidRDefault="00170B7C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</w:p>
                    <w:p w14:paraId="12118A41" w14:textId="77777777" w:rsidR="00170B7C" w:rsidRPr="00EA6E5B" w:rsidRDefault="00170B7C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45F19A95" w14:textId="77777777" w:rsidR="00170B7C" w:rsidRPr="00EA6E5B" w:rsidRDefault="00170B7C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60C41E18" w14:textId="77777777" w:rsidR="00170B7C" w:rsidRPr="00EA6E5B" w:rsidRDefault="00170B7C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sz w:val="28"/>
                          <w:u w:val="single"/>
                        </w:rPr>
                      </w:pPr>
                    </w:p>
                    <w:p w14:paraId="5EC361FF" w14:textId="77777777" w:rsidR="00170B7C" w:rsidRPr="00EA6E5B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936754" w14:textId="77777777" w:rsidR="00170B7C" w:rsidRPr="00F440A1" w:rsidRDefault="00170B7C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F440A1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19EFC661" w14:textId="77777777" w:rsidR="00170B7C" w:rsidRPr="00F20402" w:rsidRDefault="00170B7C" w:rsidP="0040014A">
                      <w:pPr>
                        <w:rPr>
                          <w:rFonts w:ascii="Comic Sans MS" w:hAnsi="Comic Sans MS"/>
                          <w:i/>
                        </w:rPr>
                      </w:pPr>
                      <w:r w:rsidRPr="00CB0330">
                        <w:rPr>
                          <w:rFonts w:ascii="Comic Sans MS" w:hAnsi="Comic Sans MS"/>
                          <w:i/>
                        </w:rPr>
                        <w:t xml:space="preserve"> </w:t>
                      </w:r>
                    </w:p>
                    <w:p w14:paraId="1E9A27F2" w14:textId="77777777" w:rsidR="00170B7C" w:rsidRPr="00CB0330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1AFB24F1" w14:textId="77777777" w:rsidR="00170B7C" w:rsidRPr="00CB0330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C4E39B" w14:textId="77777777" w:rsidR="00170B7C" w:rsidRPr="00CB0330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5C71AC" w14:textId="77777777" w:rsidR="00170B7C" w:rsidRPr="00CB0330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81AE73" w14:textId="77777777" w:rsidR="00170B7C" w:rsidRPr="00CB0330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720E38E2" w14:textId="77777777" w:rsidR="00170B7C" w:rsidRPr="00CB0330" w:rsidRDefault="00170B7C" w:rsidP="0040014A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992" behindDoc="0" locked="0" layoutInCell="1" allowOverlap="1" wp14:anchorId="1C3EF0A9" wp14:editId="0FCA10A1">
            <wp:simplePos x="0" y="0"/>
            <wp:positionH relativeFrom="column">
              <wp:posOffset>-483235</wp:posOffset>
            </wp:positionH>
            <wp:positionV relativeFrom="paragraph">
              <wp:posOffset>-562610</wp:posOffset>
            </wp:positionV>
            <wp:extent cx="4605655" cy="5074920"/>
            <wp:effectExtent l="0" t="0" r="0" b="5080"/>
            <wp:wrapTight wrapText="bothSides">
              <wp:wrapPolygon edited="0">
                <wp:start x="0" y="0"/>
                <wp:lineTo x="0" y="21514"/>
                <wp:lineTo x="21442" y="21514"/>
                <wp:lineTo x="21442" y="0"/>
                <wp:lineTo x="0" y="0"/>
              </wp:wrapPolygon>
            </wp:wrapTight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55" cy="507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9F4ECF" wp14:editId="36667C8F">
                <wp:simplePos x="0" y="0"/>
                <wp:positionH relativeFrom="column">
                  <wp:posOffset>-545465</wp:posOffset>
                </wp:positionH>
                <wp:positionV relativeFrom="paragraph">
                  <wp:posOffset>-594360</wp:posOffset>
                </wp:positionV>
                <wp:extent cx="4554220" cy="6845300"/>
                <wp:effectExtent l="635" t="2540" r="17145" b="10160"/>
                <wp:wrapSquare wrapText="bothSides"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4220" cy="684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353AB" w14:textId="31F7671D" w:rsidR="00170B7C" w:rsidRDefault="00170B7C" w:rsidP="00F3208F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3220B00C" w14:textId="77777777" w:rsidR="00170B7C" w:rsidRDefault="00170B7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5B29C337" w14:textId="77777777" w:rsidR="00170B7C" w:rsidRDefault="00170B7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6C33024C" w14:textId="77777777" w:rsidR="00170B7C" w:rsidRDefault="00170B7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7BEC1E55" w14:textId="77777777" w:rsidR="00170B7C" w:rsidRDefault="00170B7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2C54A57B" w14:textId="77777777" w:rsidR="00170B7C" w:rsidRDefault="00170B7C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2"/>
                                <w:szCs w:val="22"/>
                              </w:rPr>
                            </w:pPr>
                          </w:p>
                          <w:p w14:paraId="2B0E892A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7B0CAB3" w14:textId="77777777" w:rsidR="00170B7C" w:rsidRPr="00FD71B4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045D28F2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04F87F52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C391121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452FC80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EAD885A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254B3F9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68911AE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377F8DB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C92CFAF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07365C99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B8AFBE6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DEE87BD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2DA27B1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6317675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29A5971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6663677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A445B15" w14:textId="77777777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11377A3" w14:textId="77777777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79E90F2A" w14:textId="02E16A02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Mark on the map the 11 host cities staging Rugby World Cup matches</w:t>
                            </w:r>
                          </w:p>
                          <w:p w14:paraId="1CAC6E46" w14:textId="0649584A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Whangarei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Auckland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Hamilton</w:t>
                            </w:r>
                          </w:p>
                          <w:p w14:paraId="0D5EBB6F" w14:textId="1C452CC2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Rotorua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Napier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New Plymouth</w:t>
                            </w:r>
                          </w:p>
                          <w:p w14:paraId="360FEEB3" w14:textId="24D2DF40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Wellington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Palmerston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North</w:t>
                            </w:r>
                          </w:p>
                          <w:p w14:paraId="3496C42E" w14:textId="3273B578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Nelson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Dunedin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Invercargill</w:t>
                            </w:r>
                          </w:p>
                          <w:p w14:paraId="287B2CE3" w14:textId="77777777" w:rsidR="00170B7C" w:rsidRPr="00F2407B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-42.9pt;margin-top:-46.75pt;width:358.6pt;height:53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">
                <v:textbox>
                  <w:txbxContent>
                    <w:p w14:paraId="731353AB" w14:textId="31F7671D" w:rsidR="00170B7C" w:rsidRDefault="00170B7C" w:rsidP="00F3208F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3220B00C" w14:textId="77777777" w:rsidR="00170B7C" w:rsidRDefault="00170B7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5B29C337" w14:textId="77777777" w:rsidR="00170B7C" w:rsidRDefault="00170B7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6C33024C" w14:textId="77777777" w:rsidR="00170B7C" w:rsidRDefault="00170B7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7BEC1E55" w14:textId="77777777" w:rsidR="00170B7C" w:rsidRDefault="00170B7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2C54A57B" w14:textId="77777777" w:rsidR="00170B7C" w:rsidRDefault="00170B7C">
                      <w:pPr>
                        <w:rPr>
                          <w:rFonts w:ascii="Comic Sans MS" w:hAnsi="Comic Sans MS" w:cs="Menlo Bold"/>
                          <w:color w:val="141413"/>
                          <w:sz w:val="22"/>
                          <w:szCs w:val="22"/>
                        </w:rPr>
                      </w:pPr>
                    </w:p>
                    <w:p w14:paraId="2B0E892A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7B0CAB3" w14:textId="77777777" w:rsidR="00170B7C" w:rsidRPr="00FD71B4" w:rsidRDefault="00170B7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045D28F2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04F87F52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C391121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452FC80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EAD885A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254B3F9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68911AE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377F8DB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C92CFAF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07365C99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B8AFBE6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DEE87BD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2DA27B1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6317675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29A5971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6663677" w14:textId="77777777" w:rsidR="00170B7C" w:rsidRDefault="00170B7C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A445B15" w14:textId="77777777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11377A3" w14:textId="77777777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79E90F2A" w14:textId="02E16A02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Mark on the map the 11 host cities staging Rugby World Cup matches</w:t>
                      </w:r>
                    </w:p>
                    <w:p w14:paraId="1CAC6E46" w14:textId="0649584A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</w:rPr>
                        <w:t>Whangarei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Auckland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Hamilton</w:t>
                      </w:r>
                    </w:p>
                    <w:p w14:paraId="0D5EBB6F" w14:textId="1C452CC2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</w:rPr>
                        <w:t>Rotorua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Napier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New Plymouth</w:t>
                      </w:r>
                    </w:p>
                    <w:p w14:paraId="360FEEB3" w14:textId="24D2DF40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Wellington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Palmerston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North</w:t>
                      </w:r>
                    </w:p>
                    <w:p w14:paraId="3496C42E" w14:textId="3273B578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Nelson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Dunedin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Invercargill</w:t>
                      </w:r>
                    </w:p>
                    <w:p w14:paraId="287B2CE3" w14:textId="77777777" w:rsidR="00170B7C" w:rsidRPr="00F2407B" w:rsidRDefault="00170B7C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D0D0A16" wp14:editId="52F6F4B0">
                <wp:simplePos x="0" y="0"/>
                <wp:positionH relativeFrom="column">
                  <wp:posOffset>69850</wp:posOffset>
                </wp:positionH>
                <wp:positionV relativeFrom="paragraph">
                  <wp:posOffset>844550</wp:posOffset>
                </wp:positionV>
                <wp:extent cx="4551045" cy="2023110"/>
                <wp:effectExtent l="6350" t="6350" r="14605" b="152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1045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E5349" w14:textId="77777777" w:rsidR="00170B7C" w:rsidRDefault="00170B7C" w:rsidP="0040014A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My spelling words this week, are:</w:t>
                            </w:r>
                          </w:p>
                          <w:p w14:paraId="54EDCCB8" w14:textId="77777777" w:rsidR="00170B7C" w:rsidRDefault="00170B7C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41D38756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1.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6. </w:t>
                            </w:r>
                          </w:p>
                          <w:p w14:paraId="6AFBC109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7. </w:t>
                            </w:r>
                          </w:p>
                          <w:p w14:paraId="57296B75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3.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0C44A3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9. </w:t>
                            </w:r>
                          </w:p>
                          <w:p w14:paraId="50B218F3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10. </w:t>
                            </w:r>
                          </w:p>
                          <w:p w14:paraId="5B74064E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D22CAFC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0AD1E790" w14:textId="77777777" w:rsidR="00170B7C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31AD33C3" w14:textId="77777777" w:rsidR="00170B7C" w:rsidRPr="00C56093" w:rsidRDefault="00170B7C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CA79F5F" w14:textId="77777777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599F00E" w14:textId="77777777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1D9B1C2F" w14:textId="77777777" w:rsidR="00170B7C" w:rsidRDefault="00170B7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294FB68" w14:textId="77777777" w:rsidR="00170B7C" w:rsidRDefault="00170B7C" w:rsidP="0040014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5.5pt;margin-top:66.5pt;width:358.35pt;height:159.3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" strokeweight=".5pt">
                <v:textbox inset="7.45pt,3.85pt,7.45pt,3.85pt">
                  <w:txbxContent>
                    <w:p w14:paraId="009E5349" w14:textId="77777777" w:rsidR="00170B7C" w:rsidRDefault="00170B7C" w:rsidP="0040014A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My spelling words this week, are:</w:t>
                      </w:r>
                    </w:p>
                    <w:p w14:paraId="54EDCCB8" w14:textId="77777777" w:rsidR="00170B7C" w:rsidRDefault="00170B7C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41D38756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1.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6. </w:t>
                      </w:r>
                    </w:p>
                    <w:p w14:paraId="6AFBC109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2.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7. </w:t>
                      </w:r>
                    </w:p>
                    <w:p w14:paraId="57296B75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3.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8.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</w:p>
                    <w:p w14:paraId="6B0C44A3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4.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9. </w:t>
                      </w:r>
                    </w:p>
                    <w:p w14:paraId="50B218F3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5.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10. </w:t>
                      </w:r>
                    </w:p>
                    <w:p w14:paraId="5B74064E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D22CAFC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0AD1E790" w14:textId="77777777" w:rsidR="00170B7C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31AD33C3" w14:textId="77777777" w:rsidR="00170B7C" w:rsidRPr="00C56093" w:rsidRDefault="00170B7C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CA79F5F" w14:textId="77777777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599F00E" w14:textId="77777777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1D9B1C2F" w14:textId="77777777" w:rsidR="00170B7C" w:rsidRDefault="00170B7C">
                      <w:pPr>
                        <w:rPr>
                          <w:rFonts w:ascii="Comic Sans MS" w:hAnsi="Comic Sans MS"/>
                        </w:rPr>
                      </w:pPr>
                    </w:p>
                    <w:p w14:paraId="6294FB68" w14:textId="77777777" w:rsidR="00170B7C" w:rsidRDefault="00170B7C" w:rsidP="0040014A">
                      <w:pPr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1BE727DA" wp14:editId="0DF086D4">
                <wp:simplePos x="0" y="0"/>
                <wp:positionH relativeFrom="column">
                  <wp:posOffset>46990</wp:posOffset>
                </wp:positionH>
                <wp:positionV relativeFrom="paragraph">
                  <wp:posOffset>-595630</wp:posOffset>
                </wp:positionV>
                <wp:extent cx="4561205" cy="1315085"/>
                <wp:effectExtent l="0" t="1270" r="14605" b="171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205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F8BE4" w14:textId="77777777" w:rsidR="00170B7C" w:rsidRDefault="00170B7C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Room 20’s Homework</w:t>
                            </w:r>
                          </w:p>
                          <w:p w14:paraId="24C65E81" w14:textId="0F840E81" w:rsidR="00170B7C" w:rsidRDefault="00170B7C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Term 3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Week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 5</w:t>
                            </w:r>
                          </w:p>
                          <w:p w14:paraId="692448F0" w14:textId="5146C913" w:rsidR="00170B7C" w:rsidRDefault="00170B7C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Due Friday September 8</w:t>
                            </w:r>
                          </w:p>
                          <w:p w14:paraId="300F035E" w14:textId="77777777" w:rsidR="00170B7C" w:rsidRDefault="00170B7C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www.ahamilton5.wikispaces.com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.7pt;margin-top:-46.85pt;width:359.15pt;height:103.55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" strokeweight=".5pt">
                <v:textbox inset="7.45pt,3.85pt,7.45pt,3.85pt">
                  <w:txbxContent>
                    <w:p w14:paraId="159F8BE4" w14:textId="77777777" w:rsidR="00170B7C" w:rsidRDefault="00170B7C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Room 20’s Homework</w:t>
                      </w:r>
                    </w:p>
                    <w:p w14:paraId="24C65E81" w14:textId="0F840E81" w:rsidR="00170B7C" w:rsidRDefault="00170B7C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 xml:space="preserve">Term 3 </w:t>
                      </w:r>
                      <w:proofErr w:type="gramStart"/>
                      <w:r>
                        <w:rPr>
                          <w:rFonts w:ascii="Comic Sans MS" w:hAnsi="Comic Sans MS"/>
                          <w:sz w:val="32"/>
                        </w:rPr>
                        <w:t>Week</w:t>
                      </w:r>
                      <w:proofErr w:type="gramEnd"/>
                      <w:r>
                        <w:rPr>
                          <w:rFonts w:ascii="Comic Sans MS" w:hAnsi="Comic Sans MS"/>
                          <w:sz w:val="32"/>
                        </w:rPr>
                        <w:t xml:space="preserve"> 5</w:t>
                      </w:r>
                    </w:p>
                    <w:p w14:paraId="692448F0" w14:textId="5146C913" w:rsidR="00170B7C" w:rsidRDefault="00170B7C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Due Friday September 8</w:t>
                      </w:r>
                    </w:p>
                    <w:p w14:paraId="300F035E" w14:textId="77777777" w:rsidR="00170B7C" w:rsidRDefault="00170B7C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www.ahamilton5.wikispaces.com</w:t>
                      </w:r>
                    </w:p>
                  </w:txbxContent>
                </v:textbox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712212" wp14:editId="1234E914">
                <wp:simplePos x="0" y="0"/>
                <wp:positionH relativeFrom="column">
                  <wp:posOffset>-2760980</wp:posOffset>
                </wp:positionH>
                <wp:positionV relativeFrom="paragraph">
                  <wp:posOffset>3779520</wp:posOffset>
                </wp:positionV>
                <wp:extent cx="883920" cy="558800"/>
                <wp:effectExtent l="0" t="0" r="0" b="5080"/>
                <wp:wrapTight wrapText="bothSides">
                  <wp:wrapPolygon edited="0">
                    <wp:start x="-233" y="0"/>
                    <wp:lineTo x="-233" y="21600"/>
                    <wp:lineTo x="21833" y="21600"/>
                    <wp:lineTo x="21833" y="0"/>
                    <wp:lineTo x="-233" y="0"/>
                  </wp:wrapPolygon>
                </wp:wrapTight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02943" w14:textId="77777777" w:rsidR="00170B7C" w:rsidRDefault="00170B7C" w:rsidP="0040014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-217.35pt;margin-top:297.6pt;width:69.6pt;height:4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" stroked="f">
                <v:textbox>
                  <w:txbxContent>
                    <w:p w14:paraId="41002943" w14:textId="77777777" w:rsidR="003F62C2" w:rsidRDefault="003F62C2" w:rsidP="0040014A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F5D4C1D" w14:textId="2158E604" w:rsidR="0040014A" w:rsidRDefault="00FF2D72" w:rsidP="004001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ind w:left="-567"/>
      </w:pPr>
      <w:r>
        <w:rPr>
          <w:rFonts w:ascii="Verdana" w:hAnsi="Verdana" w:cs="Verdana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A7CED82" wp14:editId="56774002">
                <wp:simplePos x="0" y="0"/>
                <wp:positionH relativeFrom="column">
                  <wp:posOffset>-474345</wp:posOffset>
                </wp:positionH>
                <wp:positionV relativeFrom="paragraph">
                  <wp:posOffset>-55245</wp:posOffset>
                </wp:positionV>
                <wp:extent cx="9227820" cy="7061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7820" cy="706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ABFB2" w14:textId="77777777" w:rsidR="00170B7C" w:rsidRDefault="00170B7C"/>
                          <w:p w14:paraId="3F08F6C4" w14:textId="77777777" w:rsidR="00170B7C" w:rsidRDefault="00170B7C"/>
                          <w:p w14:paraId="41BF2489" w14:textId="1BE666D3" w:rsidR="00170B7C" w:rsidRDefault="00170B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05F8F8" wp14:editId="1413224E">
                                  <wp:extent cx="8961478" cy="6180667"/>
                                  <wp:effectExtent l="0" t="0" r="5080" b="0"/>
                                  <wp:docPr id="1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3381" cy="6181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31" type="#_x0000_t202" style="position:absolute;left:0;text-align:left;margin-left:-37.3pt;margin-top:-4.3pt;width:726.6pt;height:556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" filled="f" stroked="f">
                <v:textbox>
                  <w:txbxContent>
                    <w:p w14:paraId="6C2ABFB2" w14:textId="77777777" w:rsidR="00170B7C" w:rsidRDefault="00170B7C"/>
                    <w:p w14:paraId="3F08F6C4" w14:textId="77777777" w:rsidR="00170B7C" w:rsidRDefault="00170B7C"/>
                    <w:p w14:paraId="41BF2489" w14:textId="1BE666D3" w:rsidR="00170B7C" w:rsidRDefault="00170B7C">
                      <w:r>
                        <w:rPr>
                          <w:noProof/>
                        </w:rPr>
                        <w:drawing>
                          <wp:inline distT="0" distB="0" distL="0" distR="0" wp14:anchorId="4805F8F8" wp14:editId="1413224E">
                            <wp:extent cx="8961478" cy="6180667"/>
                            <wp:effectExtent l="0" t="0" r="5080" b="0"/>
                            <wp:docPr id="1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3381" cy="6181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014A" w:rsidRPr="00670F01">
        <w:rPr>
          <w:rFonts w:ascii="Verdana" w:hAnsi="Verdana" w:cs="Verdana"/>
          <w:b/>
          <w:bCs/>
          <w:color w:val="000000"/>
          <w:lang w:bidi="en-US"/>
        </w:rPr>
        <w:t xml:space="preserve">                  </w:t>
      </w:r>
      <w:r w:rsidR="00877289">
        <w:rPr>
          <w:rFonts w:ascii="Verdana" w:hAnsi="Verdana" w:cs="Verdana"/>
          <w:b/>
          <w:bCs/>
          <w:color w:val="000000"/>
          <w:lang w:bidi="en-US"/>
        </w:rPr>
        <w:t xml:space="preserve">                        </w:t>
      </w:r>
    </w:p>
    <w:sectPr w:rsidR="0040014A" w:rsidSect="00833661">
      <w:pgSz w:w="15840" w:h="12240" w:orient="landscape"/>
      <w:pgMar w:top="567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Mincho">
    <w:charset w:val="00"/>
    <w:family w:val="auto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1474CB"/>
    <w:multiLevelType w:val="hybridMultilevel"/>
    <w:tmpl w:val="9D208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1152A"/>
    <w:multiLevelType w:val="hybridMultilevel"/>
    <w:tmpl w:val="1F9C0F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E65FA1"/>
    <w:multiLevelType w:val="hybridMultilevel"/>
    <w:tmpl w:val="F072FF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D1274"/>
    <w:multiLevelType w:val="hybridMultilevel"/>
    <w:tmpl w:val="1FC405E2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65603ED"/>
    <w:multiLevelType w:val="hybridMultilevel"/>
    <w:tmpl w:val="7770A49A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AAB3E05"/>
    <w:multiLevelType w:val="hybridMultilevel"/>
    <w:tmpl w:val="14DA4D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170E7"/>
    <w:multiLevelType w:val="hybridMultilevel"/>
    <w:tmpl w:val="5D7849E8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349157FC"/>
    <w:multiLevelType w:val="hybridMultilevel"/>
    <w:tmpl w:val="3202FA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9F5573"/>
    <w:multiLevelType w:val="hybridMultilevel"/>
    <w:tmpl w:val="DA801C6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5BF171D"/>
    <w:multiLevelType w:val="hybridMultilevel"/>
    <w:tmpl w:val="CFB26FD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67586A"/>
    <w:multiLevelType w:val="hybridMultilevel"/>
    <w:tmpl w:val="42C277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9B7A63"/>
    <w:multiLevelType w:val="hybridMultilevel"/>
    <w:tmpl w:val="D1C6524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1F4542"/>
    <w:multiLevelType w:val="hybridMultilevel"/>
    <w:tmpl w:val="1382BE0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296A56"/>
    <w:multiLevelType w:val="hybridMultilevel"/>
    <w:tmpl w:val="25FA5BA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C77EAA"/>
    <w:multiLevelType w:val="hybridMultilevel"/>
    <w:tmpl w:val="1B70E12A"/>
    <w:lvl w:ilvl="0" w:tplc="00010409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8">
    <w:nsid w:val="5EA932AF"/>
    <w:multiLevelType w:val="hybridMultilevel"/>
    <w:tmpl w:val="5B761F38"/>
    <w:lvl w:ilvl="0" w:tplc="00010409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26B7513"/>
    <w:multiLevelType w:val="hybridMultilevel"/>
    <w:tmpl w:val="CC0A29B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D948B5"/>
    <w:multiLevelType w:val="hybridMultilevel"/>
    <w:tmpl w:val="F37A38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2B19BD"/>
    <w:multiLevelType w:val="hybridMultilevel"/>
    <w:tmpl w:val="58C043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B81454"/>
    <w:multiLevelType w:val="hybridMultilevel"/>
    <w:tmpl w:val="09625D5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21"/>
  </w:num>
  <w:num w:numId="11">
    <w:abstractNumId w:val="14"/>
  </w:num>
  <w:num w:numId="12">
    <w:abstractNumId w:val="6"/>
  </w:num>
  <w:num w:numId="13">
    <w:abstractNumId w:val="13"/>
  </w:num>
  <w:num w:numId="14">
    <w:abstractNumId w:val="5"/>
  </w:num>
  <w:num w:numId="15">
    <w:abstractNumId w:val="9"/>
  </w:num>
  <w:num w:numId="16">
    <w:abstractNumId w:val="17"/>
  </w:num>
  <w:num w:numId="17">
    <w:abstractNumId w:val="18"/>
  </w:num>
  <w:num w:numId="18">
    <w:abstractNumId w:val="7"/>
  </w:num>
  <w:num w:numId="19">
    <w:abstractNumId w:val="16"/>
  </w:num>
  <w:num w:numId="20">
    <w:abstractNumId w:val="15"/>
  </w:num>
  <w:num w:numId="21">
    <w:abstractNumId w:val="20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01"/>
    <w:rsid w:val="0005797E"/>
    <w:rsid w:val="00073EDA"/>
    <w:rsid w:val="00087C8A"/>
    <w:rsid w:val="000F6F13"/>
    <w:rsid w:val="00170B7C"/>
    <w:rsid w:val="001758FB"/>
    <w:rsid w:val="001B00E3"/>
    <w:rsid w:val="001E0EEC"/>
    <w:rsid w:val="00234863"/>
    <w:rsid w:val="00245EC6"/>
    <w:rsid w:val="0031354E"/>
    <w:rsid w:val="00373CC8"/>
    <w:rsid w:val="003B68E2"/>
    <w:rsid w:val="003D23E2"/>
    <w:rsid w:val="003F62C2"/>
    <w:rsid w:val="0040014A"/>
    <w:rsid w:val="0040336C"/>
    <w:rsid w:val="0049795E"/>
    <w:rsid w:val="005F0B15"/>
    <w:rsid w:val="00670F01"/>
    <w:rsid w:val="006A794E"/>
    <w:rsid w:val="006F023D"/>
    <w:rsid w:val="00746121"/>
    <w:rsid w:val="00774995"/>
    <w:rsid w:val="00833661"/>
    <w:rsid w:val="00871F84"/>
    <w:rsid w:val="00877289"/>
    <w:rsid w:val="008C4BA0"/>
    <w:rsid w:val="00951089"/>
    <w:rsid w:val="009B59A4"/>
    <w:rsid w:val="009B5E78"/>
    <w:rsid w:val="009B7F00"/>
    <w:rsid w:val="00A302ED"/>
    <w:rsid w:val="00A657DD"/>
    <w:rsid w:val="00A92AF2"/>
    <w:rsid w:val="00B03914"/>
    <w:rsid w:val="00C40B47"/>
    <w:rsid w:val="00CC1589"/>
    <w:rsid w:val="00DA5E66"/>
    <w:rsid w:val="00DB592B"/>
    <w:rsid w:val="00DE4328"/>
    <w:rsid w:val="00E03C44"/>
    <w:rsid w:val="00F2407B"/>
    <w:rsid w:val="00F3208F"/>
    <w:rsid w:val="00FC3024"/>
    <w:rsid w:val="00FD71B4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1FB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178998-64FD-944F-9E42-65C6441E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</CharactersWithSpaces>
  <SharedDoc>false</SharedDoc>
  <HLinks>
    <vt:vector size="6" baseType="variant">
      <vt:variant>
        <vt:i4>5701725</vt:i4>
      </vt:variant>
      <vt:variant>
        <vt:i4>3381</vt:i4>
      </vt:variant>
      <vt:variant>
        <vt:i4>1025</vt:i4>
      </vt:variant>
      <vt:variant>
        <vt:i4>1</vt:i4>
      </vt:variant>
      <vt:variant>
        <vt:lpwstr>AA049755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Stephen Moran</dc:creator>
  <cp:keywords/>
  <dc:description/>
  <cp:lastModifiedBy>Stephen Moran</cp:lastModifiedBy>
  <cp:revision>2</cp:revision>
  <cp:lastPrinted>2011-08-25T19:41:00Z</cp:lastPrinted>
  <dcterms:created xsi:type="dcterms:W3CDTF">2011-09-01T08:00:00Z</dcterms:created>
  <dcterms:modified xsi:type="dcterms:W3CDTF">2011-09-01T08:00:00Z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-813453555</vt:i4>
  </property>
  <property fmtid="{D5CDD505-2E9C-101B-9397-08002B2CF9AE}" pid="3" name="_AuthorEmail">
    <vt:lpwstr>tts@ihug.co.nz</vt:lpwstr>
  </property>
  <property fmtid="{D5CDD505-2E9C-101B-9397-08002B2CF9AE}" pid="4" name="_AuthorEmailDisplayName">
    <vt:lpwstr>TTS Ltd</vt:lpwstr>
  </property>
  <property fmtid="{D5CDD505-2E9C-101B-9397-08002B2CF9AE}" pid="5" name="_EmailSubject">
    <vt:lpwstr>Connor's homework</vt:lpwstr>
  </property>
</Properties>
</file>